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E5446" w14:textId="77777777" w:rsidR="00A11F49" w:rsidRDefault="00D43AB2" w:rsidP="00A11F49">
      <w:pPr>
        <w:pStyle w:val="Nagwek"/>
      </w:pPr>
      <w:r>
        <w:rPr>
          <w:noProof/>
        </w:rPr>
        <w:pict w14:anchorId="5F84E02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7" o:spid="_x0000_s1026" type="#_x0000_t32" style="position:absolute;margin-left:0;margin-top:.2pt;width:564pt;height:.0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-relative:text;mso-width-percent:0;mso-height-percent:0;mso-width-relative:page;mso-height-relative:page">
            <w10:wrap anchorx="margin"/>
          </v:shape>
        </w:pict>
      </w:r>
      <w:r w:rsidR="00A11F49" w:rsidRPr="00D918A7">
        <w:rPr>
          <w:noProof/>
        </w:rPr>
        <w:drawing>
          <wp:anchor distT="0" distB="0" distL="114300" distR="114300" simplePos="0" relativeHeight="251658240" behindDoc="1" locked="0" layoutInCell="1" allowOverlap="1" wp14:anchorId="0797FD41" wp14:editId="6CDB6C38">
            <wp:simplePos x="0" y="0"/>
            <wp:positionH relativeFrom="margin">
              <wp:align>center</wp:align>
            </wp:positionH>
            <wp:positionV relativeFrom="paragraph">
              <wp:posOffset>-889091</wp:posOffset>
            </wp:positionV>
            <wp:extent cx="7562850" cy="895350"/>
            <wp:effectExtent l="0" t="0" r="0" b="0"/>
            <wp:wrapNone/>
            <wp:docPr id="3" name="Obraz 0" descr="pasek_logo_unijne_2018_rp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ek_logo_unijne_2018_rpo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8B3C95D" w14:textId="77777777" w:rsidR="009223C3" w:rsidRDefault="009223C3" w:rsidP="00FE3DFE">
      <w:pPr>
        <w:pStyle w:val="Tekstpodstawowy"/>
        <w:rPr>
          <w:b/>
        </w:rPr>
      </w:pPr>
    </w:p>
    <w:p w14:paraId="1440B6A6" w14:textId="67F0EA4D" w:rsidR="00FE3DFE" w:rsidRDefault="00FE3DFE" w:rsidP="00FE3DFE">
      <w:pPr>
        <w:pStyle w:val="Tekstpodstawowy"/>
        <w:rPr>
          <w:b/>
          <w:sz w:val="30"/>
          <w:szCs w:val="30"/>
        </w:rPr>
      </w:pPr>
      <w:r w:rsidRPr="00876393">
        <w:rPr>
          <w:b/>
        </w:rPr>
        <w:t xml:space="preserve">Załącznik nr </w:t>
      </w:r>
      <w:r w:rsidR="00A832DF">
        <w:rPr>
          <w:b/>
        </w:rPr>
        <w:t>27</w:t>
      </w:r>
      <w:r>
        <w:t xml:space="preserve">   -  Informacj</w:t>
      </w:r>
      <w:r w:rsidR="00DE2015">
        <w:t>a</w:t>
      </w:r>
      <w:r>
        <w:t xml:space="preserve"> wewnętrzn</w:t>
      </w:r>
      <w:r w:rsidR="00DE2015">
        <w:t>a</w:t>
      </w:r>
      <w:r>
        <w:tab/>
      </w:r>
    </w:p>
    <w:p w14:paraId="11ABCB2F" w14:textId="77777777" w:rsidR="00FE3DFE" w:rsidRDefault="00FE3DFE" w:rsidP="00FE3DFE"/>
    <w:p w14:paraId="069E8B7E" w14:textId="20597CBE" w:rsidR="00FE3DFE" w:rsidRDefault="00FE3DFE" w:rsidP="00FE3DFE">
      <w:r>
        <w:t>PRP-II…</w:t>
      </w:r>
    </w:p>
    <w:p w14:paraId="0B5A03D8" w14:textId="77777777" w:rsidR="00FE3DFE" w:rsidRDefault="00FE3DFE" w:rsidP="00FE3DFE"/>
    <w:p w14:paraId="1752293F" w14:textId="77777777" w:rsidR="00FE3DFE" w:rsidRDefault="00FE3DFE" w:rsidP="00FE3DFE"/>
    <w:p w14:paraId="46051D12" w14:textId="77777777" w:rsidR="00FE3DFE" w:rsidRDefault="00FE3DFE" w:rsidP="00FE3DFE">
      <w:pPr>
        <w:jc w:val="center"/>
        <w:rPr>
          <w:b/>
          <w:bCs/>
        </w:rPr>
      </w:pPr>
      <w:r>
        <w:rPr>
          <w:b/>
          <w:bCs/>
        </w:rPr>
        <w:t>Informacja wewnętrzna na temat kontrolowanego projektu</w:t>
      </w:r>
    </w:p>
    <w:p w14:paraId="4D390472" w14:textId="77777777" w:rsidR="00FE3DFE" w:rsidRDefault="00FE3DFE" w:rsidP="00FE3DFE">
      <w:pPr>
        <w:jc w:val="center"/>
        <w:rPr>
          <w:b/>
          <w:bCs/>
        </w:rPr>
      </w:pPr>
    </w:p>
    <w:p w14:paraId="1F6C5924" w14:textId="77777777" w:rsidR="00FE3DFE" w:rsidRDefault="00FE3DFE" w:rsidP="00FE3DFE">
      <w:pPr>
        <w:jc w:val="center"/>
        <w:rPr>
          <w:b/>
          <w:bCs/>
        </w:rPr>
      </w:pPr>
    </w:p>
    <w:p w14:paraId="1AA477BF" w14:textId="77777777" w:rsidR="00FE3DFE" w:rsidRDefault="00FE3DFE" w:rsidP="00FE3DFE">
      <w:pPr>
        <w:pStyle w:val="Stopka"/>
        <w:tabs>
          <w:tab w:val="clear" w:pos="4536"/>
          <w:tab w:val="clear" w:pos="9072"/>
        </w:tabs>
      </w:pPr>
    </w:p>
    <w:tbl>
      <w:tblPr>
        <w:tblW w:w="9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5"/>
        <w:gridCol w:w="6358"/>
      </w:tblGrid>
      <w:tr w:rsidR="00FE3DFE" w14:paraId="058EEAF4" w14:textId="77777777" w:rsidTr="00E03A77">
        <w:tc>
          <w:tcPr>
            <w:tcW w:w="2875" w:type="dxa"/>
          </w:tcPr>
          <w:p w14:paraId="3292A0AC" w14:textId="77777777" w:rsidR="00FE3DFE" w:rsidRDefault="00FE3DFE" w:rsidP="00E03A77">
            <w:r>
              <w:t>Numer projektu</w:t>
            </w:r>
          </w:p>
        </w:tc>
        <w:tc>
          <w:tcPr>
            <w:tcW w:w="6358" w:type="dxa"/>
          </w:tcPr>
          <w:p w14:paraId="3E2AA87F" w14:textId="77777777" w:rsidR="00FE3DFE" w:rsidRDefault="00FE3DFE" w:rsidP="00E03A77"/>
        </w:tc>
      </w:tr>
      <w:tr w:rsidR="00FE3DFE" w14:paraId="54B1301E" w14:textId="77777777" w:rsidTr="00E03A77">
        <w:tc>
          <w:tcPr>
            <w:tcW w:w="2875" w:type="dxa"/>
          </w:tcPr>
          <w:p w14:paraId="56D84BCF" w14:textId="77777777" w:rsidR="00FE3DFE" w:rsidRDefault="00FE3DFE" w:rsidP="00E03A77">
            <w:r>
              <w:t>Nazwa projektu</w:t>
            </w:r>
          </w:p>
        </w:tc>
        <w:tc>
          <w:tcPr>
            <w:tcW w:w="6358" w:type="dxa"/>
          </w:tcPr>
          <w:p w14:paraId="42E134BE" w14:textId="77777777" w:rsidR="00FE3DFE" w:rsidRDefault="00FE3DFE" w:rsidP="00E03A77"/>
        </w:tc>
      </w:tr>
      <w:tr w:rsidR="00FE3DFE" w14:paraId="5BD2C3AB" w14:textId="77777777" w:rsidTr="00E03A77">
        <w:tc>
          <w:tcPr>
            <w:tcW w:w="2875" w:type="dxa"/>
          </w:tcPr>
          <w:p w14:paraId="2C8FD999" w14:textId="77777777" w:rsidR="00FE3DFE" w:rsidRDefault="00FE3DFE" w:rsidP="00E03A77">
            <w:r>
              <w:t>Numer i nazwa działania</w:t>
            </w:r>
          </w:p>
        </w:tc>
        <w:tc>
          <w:tcPr>
            <w:tcW w:w="6358" w:type="dxa"/>
          </w:tcPr>
          <w:p w14:paraId="259B8F3C" w14:textId="77777777" w:rsidR="00FE3DFE" w:rsidRDefault="00FE3DFE" w:rsidP="00E03A77"/>
        </w:tc>
      </w:tr>
      <w:tr w:rsidR="00FE3DFE" w:rsidRPr="00B45384" w14:paraId="453A65ED" w14:textId="77777777" w:rsidTr="00E03A77">
        <w:tc>
          <w:tcPr>
            <w:tcW w:w="2875" w:type="dxa"/>
          </w:tcPr>
          <w:p w14:paraId="3FA94CEA" w14:textId="77777777" w:rsidR="00FE3DFE" w:rsidRDefault="00FE3DFE" w:rsidP="00E03A77">
            <w:r>
              <w:t>Nazwa Beneficjenta</w:t>
            </w:r>
          </w:p>
        </w:tc>
        <w:tc>
          <w:tcPr>
            <w:tcW w:w="6358" w:type="dxa"/>
          </w:tcPr>
          <w:p w14:paraId="5CF88605" w14:textId="77777777" w:rsidR="00FE3DFE" w:rsidRPr="00B45384" w:rsidRDefault="00FE3DFE" w:rsidP="00E03A77"/>
        </w:tc>
      </w:tr>
    </w:tbl>
    <w:p w14:paraId="6C651574" w14:textId="77777777" w:rsidR="00FE3DFE" w:rsidRPr="00B45384" w:rsidRDefault="00FE3DFE" w:rsidP="00FE3DFE"/>
    <w:p w14:paraId="7CF4F39B" w14:textId="77777777" w:rsidR="00FE3DFE" w:rsidRDefault="00FE3DFE" w:rsidP="00FE3DFE">
      <w:r>
        <w:t>INFORMACJE DOTYCZĄCE REALIZACJI PROJEKTU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E3DFE" w14:paraId="63A40D87" w14:textId="77777777" w:rsidTr="00E03A77">
        <w:trPr>
          <w:trHeight w:val="1114"/>
        </w:trPr>
        <w:tc>
          <w:tcPr>
            <w:tcW w:w="9212" w:type="dxa"/>
          </w:tcPr>
          <w:p w14:paraId="5C3273DF" w14:textId="77777777" w:rsidR="00FE3DFE" w:rsidRDefault="00FE3DFE" w:rsidP="00E03A77">
            <w:r>
              <w:t xml:space="preserve"> </w:t>
            </w:r>
          </w:p>
          <w:p w14:paraId="169427E0" w14:textId="77777777" w:rsidR="00FE3DFE" w:rsidRDefault="00FE3DFE" w:rsidP="00E03A77"/>
          <w:p w14:paraId="4CCA8B80" w14:textId="77777777" w:rsidR="00FE3DFE" w:rsidRDefault="00FE3DFE" w:rsidP="00E03A77"/>
          <w:p w14:paraId="11568026" w14:textId="77777777" w:rsidR="00FE3DFE" w:rsidRDefault="00FE3DFE" w:rsidP="00E03A77"/>
          <w:p w14:paraId="3E7EF2B1" w14:textId="77777777" w:rsidR="00FE3DFE" w:rsidRDefault="00FE3DFE" w:rsidP="00E03A77"/>
          <w:p w14:paraId="273155AE" w14:textId="77777777" w:rsidR="00FE3DFE" w:rsidRDefault="00FE3DFE" w:rsidP="00E03A77"/>
          <w:p w14:paraId="2AB0C4D6" w14:textId="77777777" w:rsidR="00FE3DFE" w:rsidRDefault="00FE3DFE" w:rsidP="00E03A77"/>
          <w:p w14:paraId="5A7C0A4D" w14:textId="77777777" w:rsidR="00FE3DFE" w:rsidRDefault="00FE3DFE" w:rsidP="00E03A77"/>
        </w:tc>
      </w:tr>
    </w:tbl>
    <w:p w14:paraId="27A7E0EA" w14:textId="77777777" w:rsidR="00FE3DFE" w:rsidRDefault="00FE3DFE" w:rsidP="00FE3DFE"/>
    <w:p w14:paraId="6E6C47EC" w14:textId="77777777" w:rsidR="00FE3DFE" w:rsidRDefault="00FE3DFE" w:rsidP="00FE3DFE"/>
    <w:p w14:paraId="4B101D8C" w14:textId="54766BDF" w:rsidR="00FE3DFE" w:rsidRDefault="00FE3DFE" w:rsidP="00FE3DFE">
      <w:r>
        <w:t xml:space="preserve">INFORMACJE Z ODDZIAŁU DS. </w:t>
      </w:r>
      <w:r w:rsidR="00FF216C">
        <w:t>POLITYKI RYNKU PRACY I OBSŁUGI</w:t>
      </w:r>
      <w:r>
        <w:t xml:space="preserve"> PROJEKTÓW EFS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E3DFE" w14:paraId="6BB71662" w14:textId="77777777" w:rsidTr="00E03A77">
        <w:trPr>
          <w:trHeight w:val="1137"/>
        </w:trPr>
        <w:tc>
          <w:tcPr>
            <w:tcW w:w="9212" w:type="dxa"/>
          </w:tcPr>
          <w:p w14:paraId="444A6498" w14:textId="77777777" w:rsidR="00FE3DFE" w:rsidRDefault="00FE3DFE" w:rsidP="00E03A77">
            <w:pPr>
              <w:jc w:val="both"/>
            </w:pPr>
          </w:p>
          <w:p w14:paraId="7501E1CC" w14:textId="77777777" w:rsidR="00FE3DFE" w:rsidRDefault="00FE3DFE" w:rsidP="00E03A77">
            <w:pPr>
              <w:jc w:val="both"/>
            </w:pPr>
          </w:p>
          <w:p w14:paraId="6440535B" w14:textId="77777777" w:rsidR="00FE3DFE" w:rsidRDefault="00FE3DFE" w:rsidP="00E03A77">
            <w:pPr>
              <w:jc w:val="both"/>
            </w:pPr>
          </w:p>
          <w:p w14:paraId="12CABAD4" w14:textId="77777777" w:rsidR="00FE3DFE" w:rsidRDefault="00FE3DFE" w:rsidP="00E03A77">
            <w:pPr>
              <w:jc w:val="both"/>
            </w:pPr>
          </w:p>
          <w:p w14:paraId="066E18A8" w14:textId="77777777" w:rsidR="00FE3DFE" w:rsidRDefault="00FE3DFE" w:rsidP="00E03A77">
            <w:pPr>
              <w:jc w:val="both"/>
            </w:pPr>
          </w:p>
          <w:p w14:paraId="48B49D01" w14:textId="77777777" w:rsidR="00FE3DFE" w:rsidRDefault="00FE3DFE" w:rsidP="00E03A77">
            <w:pPr>
              <w:jc w:val="both"/>
            </w:pPr>
          </w:p>
          <w:p w14:paraId="53F7FD23" w14:textId="77777777" w:rsidR="00FE3DFE" w:rsidRPr="00D440D2" w:rsidRDefault="00FE3DFE" w:rsidP="00E03A77">
            <w:pPr>
              <w:jc w:val="both"/>
            </w:pPr>
          </w:p>
        </w:tc>
      </w:tr>
    </w:tbl>
    <w:p w14:paraId="69E2924E" w14:textId="77777777" w:rsidR="00FE3DFE" w:rsidRDefault="00FE3DFE" w:rsidP="00FE3DFE"/>
    <w:p w14:paraId="341398F9" w14:textId="77777777" w:rsidR="00FE3DFE" w:rsidRDefault="00FE3DFE" w:rsidP="00FE3DFE"/>
    <w:p w14:paraId="6EE04BBD" w14:textId="77777777" w:rsidR="00FE3DFE" w:rsidRDefault="00FE3DFE" w:rsidP="00FE3DFE"/>
    <w:p w14:paraId="2DC69636" w14:textId="77777777" w:rsidR="00FE3DFE" w:rsidRDefault="00FE3DFE" w:rsidP="00FE3DFE"/>
    <w:p w14:paraId="367D5588" w14:textId="77777777" w:rsidR="00FE3DFE" w:rsidRDefault="00FE3DFE" w:rsidP="00FE3DFE"/>
    <w:p w14:paraId="014719ED" w14:textId="77777777" w:rsidR="00FE3DFE" w:rsidRDefault="00FE3DFE" w:rsidP="00FE3DFE">
      <w:r>
        <w:t>DATA I PODPIS KIEROWNIKA ZESPOŁU KONTROLUJĄCEGO:</w:t>
      </w:r>
    </w:p>
    <w:p w14:paraId="1FBA5292" w14:textId="77777777" w:rsidR="00FE3DFE" w:rsidRDefault="00FE3DFE" w:rsidP="00FE3DFE"/>
    <w:p w14:paraId="49FE6ABB" w14:textId="77777777" w:rsidR="00FE3DFE" w:rsidRDefault="00FE3DFE" w:rsidP="00FE3DFE"/>
    <w:p w14:paraId="4051560C" w14:textId="77777777" w:rsidR="00FE3DFE" w:rsidRDefault="00FE3DFE" w:rsidP="00FE3DFE"/>
    <w:p w14:paraId="0B5EDEE2" w14:textId="77777777" w:rsidR="00FE3DFE" w:rsidRDefault="00FE3DFE" w:rsidP="00FE3DFE">
      <w:r>
        <w:t>...........................................................</w:t>
      </w:r>
    </w:p>
    <w:p w14:paraId="51993361" w14:textId="77777777" w:rsidR="00FE3DFE" w:rsidRDefault="00FE3DFE" w:rsidP="00FE3DFE">
      <w:pPr>
        <w:pStyle w:val="Tekstpodstawowy"/>
        <w:kinsoku w:val="0"/>
        <w:overflowPunct w:val="0"/>
        <w:spacing w:before="53"/>
        <w:ind w:right="109"/>
      </w:pPr>
    </w:p>
    <w:p w14:paraId="7D5501AD" w14:textId="77777777" w:rsidR="00FE3DFE" w:rsidRDefault="00FE3DFE" w:rsidP="00FE3DFE">
      <w:pPr>
        <w:pStyle w:val="Tekstpodstawowy"/>
        <w:kinsoku w:val="0"/>
        <w:overflowPunct w:val="0"/>
        <w:spacing w:before="53"/>
        <w:ind w:right="109"/>
      </w:pPr>
    </w:p>
    <w:p w14:paraId="412E4A33" w14:textId="77777777" w:rsidR="00FE3DFE" w:rsidRDefault="00FE3DFE" w:rsidP="00FE3DFE">
      <w:pPr>
        <w:pStyle w:val="Tekstpodstawowy"/>
        <w:kinsoku w:val="0"/>
        <w:overflowPunct w:val="0"/>
        <w:spacing w:before="53"/>
        <w:ind w:right="109"/>
      </w:pPr>
    </w:p>
    <w:p w14:paraId="27E16636" w14:textId="77777777" w:rsidR="00FE3DFE" w:rsidRDefault="00FE3DFE" w:rsidP="00FE3DFE">
      <w:pPr>
        <w:pStyle w:val="Tekstpodstawowy"/>
        <w:kinsoku w:val="0"/>
        <w:overflowPunct w:val="0"/>
        <w:spacing w:before="53"/>
        <w:ind w:right="109"/>
      </w:pPr>
    </w:p>
    <w:p w14:paraId="0D1AFDBC" w14:textId="77777777" w:rsidR="003176F1" w:rsidRDefault="003176F1"/>
    <w:sectPr w:rsidR="003176F1" w:rsidSect="002A0DBE"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B5142" w14:textId="77777777" w:rsidR="00D43AB2" w:rsidRDefault="00D43AB2" w:rsidP="002A0DBE">
      <w:pPr>
        <w:spacing w:after="0" w:line="240" w:lineRule="auto"/>
      </w:pPr>
      <w:r>
        <w:separator/>
      </w:r>
    </w:p>
  </w:endnote>
  <w:endnote w:type="continuationSeparator" w:id="0">
    <w:p w14:paraId="1EE4C926" w14:textId="77777777" w:rsidR="00D43AB2" w:rsidRDefault="00D43AB2" w:rsidP="002A0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B5BF6" w14:textId="77777777" w:rsidR="002A0DBE" w:rsidRDefault="002A0DBE">
    <w:pPr>
      <w:pStyle w:val="Stopka"/>
    </w:pPr>
    <w:r>
      <w:rPr>
        <w:noProof/>
      </w:rPr>
      <w:drawing>
        <wp:inline distT="0" distB="0" distL="0" distR="0" wp14:anchorId="096D7D47" wp14:editId="486BB3FB">
          <wp:extent cx="1043940" cy="3397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39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0DC19" w14:textId="77777777" w:rsidR="00D43AB2" w:rsidRDefault="00D43AB2" w:rsidP="002A0DBE">
      <w:pPr>
        <w:spacing w:after="0" w:line="240" w:lineRule="auto"/>
      </w:pPr>
      <w:r>
        <w:separator/>
      </w:r>
    </w:p>
  </w:footnote>
  <w:footnote w:type="continuationSeparator" w:id="0">
    <w:p w14:paraId="5DF56284" w14:textId="77777777" w:rsidR="00D43AB2" w:rsidRDefault="00D43AB2" w:rsidP="002A0D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DFE"/>
    <w:rsid w:val="00236F62"/>
    <w:rsid w:val="002A0DBE"/>
    <w:rsid w:val="003176F1"/>
    <w:rsid w:val="00723D81"/>
    <w:rsid w:val="007C6CBA"/>
    <w:rsid w:val="009223C3"/>
    <w:rsid w:val="00964814"/>
    <w:rsid w:val="00A11F49"/>
    <w:rsid w:val="00A832DF"/>
    <w:rsid w:val="00AE7F23"/>
    <w:rsid w:val="00B95449"/>
    <w:rsid w:val="00D43AB2"/>
    <w:rsid w:val="00DE2015"/>
    <w:rsid w:val="00FE3DFE"/>
    <w:rsid w:val="00F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7"/>
      </o:rules>
    </o:shapelayout>
  </w:shapeDefaults>
  <w:decimalSymbol w:val=","/>
  <w:listSeparator w:val=";"/>
  <w14:docId w14:val="66C09DFB"/>
  <w15:docId w15:val="{BFEE3AC9-23D8-488A-A87E-21F5E464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F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wypunktowanie"/>
    <w:basedOn w:val="Normalny"/>
    <w:link w:val="TekstpodstawowyZnak"/>
    <w:qFormat/>
    <w:rsid w:val="00FE3DF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FE3DFE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rsid w:val="00FE3DF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FE3DFE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11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1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1A982-705F-484C-85B2-AF6270DE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64</Words>
  <Characters>389</Characters>
  <Application>Microsoft Office Word</Application>
  <DocSecurity>0</DocSecurity>
  <Lines>3</Lines>
  <Paragraphs>1</Paragraphs>
  <ScaleCrop>false</ScaleCrop>
  <Company>WUP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Krzysztof Sołtys</cp:lastModifiedBy>
  <cp:revision>11</cp:revision>
  <dcterms:created xsi:type="dcterms:W3CDTF">2015-06-10T11:18:00Z</dcterms:created>
  <dcterms:modified xsi:type="dcterms:W3CDTF">2021-11-10T11:13:00Z</dcterms:modified>
</cp:coreProperties>
</file>